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0D4DE99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25. november 26-á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7450F13" w14:textId="1AD2EF16" w:rsidR="006600C6" w:rsidRDefault="006601C7" w:rsidP="006600C6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F56BB0">
        <w:rPr>
          <w:rFonts w:ascii="Times New Roman" w:hAnsi="Times New Roman" w:cs="Times New Roman"/>
          <w:b/>
          <w:sz w:val="24"/>
          <w:szCs w:val="24"/>
        </w:rPr>
        <w:t xml:space="preserve">A Belügyminisztérium számára benyújtott </w:t>
      </w:r>
      <w:r w:rsidR="009B36E5">
        <w:rPr>
          <w:rFonts w:ascii="Times New Roman" w:hAnsi="Times New Roman" w:cs="Times New Roman"/>
          <w:b/>
          <w:sz w:val="24"/>
          <w:szCs w:val="24"/>
        </w:rPr>
        <w:t xml:space="preserve">egyedi </w:t>
      </w:r>
      <w:r w:rsidR="00F60AFF">
        <w:rPr>
          <w:rFonts w:ascii="Times New Roman" w:hAnsi="Times New Roman" w:cs="Times New Roman"/>
          <w:b/>
          <w:sz w:val="24"/>
          <w:szCs w:val="24"/>
        </w:rPr>
        <w:t>támogatási kérelem jóváhagyása az Önkormányzat érintésvédelmi beruházása és irattári eszközfejlesztése kapcsán</w:t>
      </w:r>
    </w:p>
    <w:p w14:paraId="55578A02" w14:textId="64DE0BD1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D9B995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489F1C36" w:rsidR="006601C7" w:rsidRPr="00575033" w:rsidRDefault="006600C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F56BB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F56BB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7D79839" w14:textId="69DF6AB5" w:rsidR="00F60AFF" w:rsidRDefault="00F60AFF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5BCECE92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3F76B76" w14:textId="21456A21" w:rsidR="00F56BB0" w:rsidRDefault="006600C6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Magyarországi Romák </w:t>
      </w:r>
      <w:r w:rsidR="00F56BB0">
        <w:rPr>
          <w:rFonts w:ascii="Times New Roman" w:hAnsi="Times New Roman" w:cs="Times New Roman"/>
          <w:sz w:val="24"/>
          <w:szCs w:val="24"/>
        </w:rPr>
        <w:t xml:space="preserve">Országos Önkormányzata </w:t>
      </w:r>
      <w:r>
        <w:rPr>
          <w:rFonts w:ascii="Times New Roman" w:hAnsi="Times New Roman" w:cs="Times New Roman"/>
          <w:sz w:val="24"/>
          <w:szCs w:val="24"/>
        </w:rPr>
        <w:t xml:space="preserve">(a továbbiakban: Önkormányzat) </w:t>
      </w:r>
      <w:r w:rsidR="00F60AFF">
        <w:rPr>
          <w:rFonts w:ascii="Times New Roman" w:hAnsi="Times New Roman" w:cs="Times New Roman"/>
          <w:sz w:val="24"/>
          <w:szCs w:val="24"/>
        </w:rPr>
        <w:t xml:space="preserve">egyedi </w:t>
      </w:r>
      <w:r w:rsidR="00F56BB0">
        <w:rPr>
          <w:rFonts w:ascii="Times New Roman" w:hAnsi="Times New Roman" w:cs="Times New Roman"/>
          <w:sz w:val="24"/>
          <w:szCs w:val="24"/>
        </w:rPr>
        <w:t xml:space="preserve">támogatási kérelmet nyújtott be a Belügyminisztérium számára </w:t>
      </w:r>
      <w:r w:rsidR="00F60AFF">
        <w:rPr>
          <w:rFonts w:ascii="Times New Roman" w:hAnsi="Times New Roman" w:cs="Times New Roman"/>
          <w:sz w:val="24"/>
          <w:szCs w:val="24"/>
        </w:rPr>
        <w:t xml:space="preserve">a Székház épületének érintésvédelmi beruházás megvalósítása, valamint irattári eszközfejlesztés tárgyában. </w:t>
      </w:r>
    </w:p>
    <w:p w14:paraId="50B38FAE" w14:textId="5CA8F51A" w:rsidR="00F56BB0" w:rsidRDefault="00F56BB0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fentiekben nevesített </w:t>
      </w:r>
      <w:r w:rsidR="00F60AFF">
        <w:rPr>
          <w:rFonts w:ascii="Times New Roman" w:hAnsi="Times New Roman" w:cs="Times New Roman"/>
          <w:sz w:val="24"/>
          <w:szCs w:val="24"/>
        </w:rPr>
        <w:t xml:space="preserve">egyedi támogatási kérelemhez </w:t>
      </w:r>
      <w:r>
        <w:rPr>
          <w:rFonts w:ascii="Times New Roman" w:hAnsi="Times New Roman" w:cs="Times New Roman"/>
          <w:sz w:val="24"/>
          <w:szCs w:val="24"/>
        </w:rPr>
        <w:t>szükség</w:t>
      </w:r>
      <w:r w:rsidR="00F60AFF">
        <w:rPr>
          <w:rFonts w:ascii="Times New Roman" w:hAnsi="Times New Roman" w:cs="Times New Roman"/>
          <w:sz w:val="24"/>
          <w:szCs w:val="24"/>
        </w:rPr>
        <w:t>es a Közgyűlés támogató döntése.</w:t>
      </w:r>
    </w:p>
    <w:p w14:paraId="0EEBFF92" w14:textId="785565AF" w:rsidR="00F56BB0" w:rsidRPr="00F56BB0" w:rsidRDefault="00F56BB0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határozati javaslat részét – mellékletét - képezik a jelölt eljáráshoz szükséges dokumentumok.</w:t>
      </w:r>
    </w:p>
    <w:p w14:paraId="1CEA2399" w14:textId="205365C2" w:rsidR="006600C6" w:rsidRPr="008A31EC" w:rsidRDefault="006600C6" w:rsidP="00D158E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 az előterjesztést megvitatni és az alábbi határozati javaslatot elfogadni!</w:t>
      </w:r>
    </w:p>
    <w:p w14:paraId="5D645A74" w14:textId="77777777" w:rsidR="006600C6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6DEF04FB" w14:textId="77777777" w:rsidR="006600C6" w:rsidRPr="004524C3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059F0028" w14:textId="77777777" w:rsidR="006600C6" w:rsidRPr="0052092A" w:rsidRDefault="006600C6" w:rsidP="006600C6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3FD5B275" w14:textId="39562F65" w:rsidR="006600C6" w:rsidRPr="00F60AFF" w:rsidRDefault="006600C6" w:rsidP="00F60A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Az Magyarországi Romák Országos Önkormányza</w:t>
      </w:r>
      <w:r w:rsidR="00AF5C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tának Közgyűlése megtárgyalta </w:t>
      </w:r>
      <w:r w:rsidRPr="00697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F56BB0">
        <w:rPr>
          <w:rFonts w:ascii="Times New Roman" w:hAnsi="Times New Roman" w:cs="Times New Roman"/>
          <w:b/>
          <w:sz w:val="24"/>
          <w:szCs w:val="24"/>
        </w:rPr>
        <w:t>A Belügyminisztérium számára benyújtott támogatási kérelem jóváhagyása</w:t>
      </w:r>
      <w:r w:rsidR="00F60AFF">
        <w:rPr>
          <w:rFonts w:ascii="Times New Roman" w:hAnsi="Times New Roman" w:cs="Times New Roman"/>
          <w:b/>
          <w:sz w:val="24"/>
          <w:szCs w:val="24"/>
        </w:rPr>
        <w:t xml:space="preserve"> az Önkormányzat érintésvédelmi beruházása és irattári eszközfejlesztése kapcsán”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tárgyú előterjesztést és az alábbi határozatot hozza:</w:t>
      </w:r>
    </w:p>
    <w:p w14:paraId="042C07A0" w14:textId="6BF8C480" w:rsidR="006600C6" w:rsidRDefault="006600C6" w:rsidP="006600C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9749FA" w14:textId="77777777" w:rsidR="00F60AFF" w:rsidRDefault="00F60AFF" w:rsidP="006600C6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BDB26DA" w14:textId="6AF87BC2" w:rsidR="006600C6" w:rsidRPr="00F60AFF" w:rsidRDefault="006600C6" w:rsidP="00D158E1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8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Magyarországi Romák Országos Önkormányzatának Közgyűlése </w:t>
      </w:r>
      <w:r w:rsidR="00F56BB0" w:rsidRPr="00D158E1">
        <w:rPr>
          <w:rFonts w:ascii="Times New Roman" w:hAnsi="Times New Roman" w:cs="Times New Roman"/>
          <w:bCs/>
          <w:color w:val="000000"/>
          <w:sz w:val="24"/>
          <w:szCs w:val="24"/>
        </w:rPr>
        <w:t>jóváhagyja a</w:t>
      </w:r>
      <w:r w:rsidR="00F56BB0" w:rsidRPr="00D158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6BB0" w:rsidRPr="00D158E1">
        <w:rPr>
          <w:rFonts w:ascii="Times New Roman" w:hAnsi="Times New Roman" w:cs="Times New Roman"/>
          <w:sz w:val="24"/>
          <w:szCs w:val="24"/>
        </w:rPr>
        <w:t>Belügyminisztérium számá</w:t>
      </w:r>
      <w:r w:rsidR="00D158E1" w:rsidRPr="00D158E1">
        <w:rPr>
          <w:rFonts w:ascii="Times New Roman" w:hAnsi="Times New Roman" w:cs="Times New Roman"/>
          <w:sz w:val="24"/>
          <w:szCs w:val="24"/>
        </w:rPr>
        <w:t>ra benyújtott</w:t>
      </w:r>
      <w:r w:rsidR="00F60AFF">
        <w:rPr>
          <w:rFonts w:ascii="Times New Roman" w:hAnsi="Times New Roman" w:cs="Times New Roman"/>
          <w:sz w:val="24"/>
          <w:szCs w:val="24"/>
        </w:rPr>
        <w:t xml:space="preserve"> egyedi</w:t>
      </w:r>
      <w:r w:rsidR="00D158E1" w:rsidRPr="00D158E1">
        <w:rPr>
          <w:rFonts w:ascii="Times New Roman" w:hAnsi="Times New Roman" w:cs="Times New Roman"/>
          <w:sz w:val="24"/>
          <w:szCs w:val="24"/>
        </w:rPr>
        <w:t xml:space="preserve"> támogatási kérelmet </w:t>
      </w:r>
      <w:r w:rsidR="00D158E1" w:rsidRPr="00F60AFF">
        <w:rPr>
          <w:rFonts w:ascii="Times New Roman" w:hAnsi="Times New Roman" w:cs="Times New Roman"/>
          <w:sz w:val="24"/>
          <w:szCs w:val="24"/>
        </w:rPr>
        <w:t>a</w:t>
      </w:r>
      <w:r w:rsidR="00F60AFF" w:rsidRPr="00F60AFF">
        <w:rPr>
          <w:rFonts w:ascii="Times New Roman" w:hAnsi="Times New Roman" w:cs="Times New Roman"/>
          <w:sz w:val="24"/>
          <w:szCs w:val="24"/>
        </w:rPr>
        <w:t>z Önkormányzat érintésvédelmi beruházása és irattári eszközfejlesztése kapcsán</w:t>
      </w:r>
      <w:r w:rsidR="00D158E1" w:rsidRPr="00F60AFF">
        <w:rPr>
          <w:rFonts w:ascii="Times New Roman" w:hAnsi="Times New Roman" w:cs="Times New Roman"/>
          <w:sz w:val="24"/>
          <w:szCs w:val="24"/>
        </w:rPr>
        <w:t xml:space="preserve"> </w:t>
      </w:r>
      <w:r w:rsidR="00F60AFF" w:rsidRPr="00F60AFF">
        <w:rPr>
          <w:rFonts w:ascii="Times New Roman" w:hAnsi="Times New Roman" w:cs="Times New Roman"/>
          <w:sz w:val="24"/>
          <w:szCs w:val="24"/>
        </w:rPr>
        <w:t xml:space="preserve">a </w:t>
      </w:r>
      <w:r w:rsidR="00D158E1" w:rsidRPr="00F60AFF">
        <w:rPr>
          <w:rFonts w:ascii="Times New Roman" w:hAnsi="Times New Roman" w:cs="Times New Roman"/>
          <w:sz w:val="24"/>
          <w:szCs w:val="24"/>
        </w:rPr>
        <w:t>mellékletek szerinti tartalommal.</w:t>
      </w:r>
    </w:p>
    <w:p w14:paraId="236F04D0" w14:textId="3E92A36A" w:rsidR="00D158E1" w:rsidRDefault="00D158E1" w:rsidP="00D158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BF06E3" w14:textId="19824DEF" w:rsidR="00D158E1" w:rsidRPr="001902FA" w:rsidRDefault="00D158E1" w:rsidP="00D158E1">
      <w:pPr>
        <w:pStyle w:val="NormlWeb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u w:val="single"/>
        </w:rPr>
      </w:pPr>
      <w:r w:rsidRPr="001902FA">
        <w:rPr>
          <w:bCs/>
          <w:color w:val="000000"/>
        </w:rPr>
        <w:t xml:space="preserve">A Magyarországi Romák Országos Önkormányzatának Közgyűlése </w:t>
      </w:r>
      <w:r>
        <w:rPr>
          <w:bCs/>
          <w:color w:val="000000"/>
        </w:rPr>
        <w:t>felhatalmazza az Elnököt és a Hivatalvezetőt az eljárással összefüggő intézkedések</w:t>
      </w:r>
      <w:r w:rsidR="00AF5C8B">
        <w:rPr>
          <w:bCs/>
          <w:color w:val="000000"/>
        </w:rPr>
        <w:t xml:space="preserve"> elvégzésére</w:t>
      </w:r>
      <w:r>
        <w:rPr>
          <w:bCs/>
          <w:color w:val="000000"/>
        </w:rPr>
        <w:t>, a kapcsolódó jognyilatkozatok megtételére, azok szükségszerű módosítására.</w:t>
      </w:r>
    </w:p>
    <w:p w14:paraId="1A93F3E0" w14:textId="77777777" w:rsidR="00D158E1" w:rsidRDefault="00D158E1" w:rsidP="00F56B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E26E04" w14:textId="77777777" w:rsidR="00D158E1" w:rsidRPr="00F56BB0" w:rsidRDefault="00D158E1" w:rsidP="00F56B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bdr w:val="none" w:sz="0" w:space="0" w:color="auto" w:frame="1"/>
          <w:lang w:eastAsia="hu-HU"/>
          <w14:ligatures w14:val="none"/>
        </w:rPr>
      </w:pPr>
    </w:p>
    <w:p w14:paraId="00F8EF82" w14:textId="77777777" w:rsidR="000A4C8F" w:rsidRDefault="000A4C8F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7DDC6B3C" w14:textId="1011410B" w:rsidR="006600C6" w:rsidRPr="008431F7" w:rsidRDefault="00365E41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Határidő: 2025. 11. 26</w:t>
      </w:r>
      <w:r w:rsidR="006600C6"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14:paraId="0C0ADD01" w14:textId="77777777" w:rsidR="006600C6" w:rsidRPr="0011532C" w:rsidRDefault="006600C6" w:rsidP="006600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431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Végrehajtásért felelős: elnök</w:t>
      </w:r>
    </w:p>
    <w:p w14:paraId="3CA09644" w14:textId="49200C7F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E179C"/>
    <w:multiLevelType w:val="hybridMultilevel"/>
    <w:tmpl w:val="F33CF5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458836">
    <w:abstractNumId w:val="15"/>
  </w:num>
  <w:num w:numId="2" w16cid:durableId="596910047">
    <w:abstractNumId w:val="16"/>
  </w:num>
  <w:num w:numId="3" w16cid:durableId="1207521965">
    <w:abstractNumId w:val="13"/>
  </w:num>
  <w:num w:numId="4" w16cid:durableId="1956210634">
    <w:abstractNumId w:val="10"/>
  </w:num>
  <w:num w:numId="5" w16cid:durableId="1590808">
    <w:abstractNumId w:val="6"/>
  </w:num>
  <w:num w:numId="6" w16cid:durableId="1743529963">
    <w:abstractNumId w:val="12"/>
  </w:num>
  <w:num w:numId="7" w16cid:durableId="2131893627">
    <w:abstractNumId w:val="7"/>
  </w:num>
  <w:num w:numId="8" w16cid:durableId="1601179348">
    <w:abstractNumId w:val="8"/>
  </w:num>
  <w:num w:numId="9" w16cid:durableId="784540746">
    <w:abstractNumId w:val="11"/>
  </w:num>
  <w:num w:numId="10" w16cid:durableId="1839150054">
    <w:abstractNumId w:val="1"/>
  </w:num>
  <w:num w:numId="11" w16cid:durableId="1671833431">
    <w:abstractNumId w:val="2"/>
  </w:num>
  <w:num w:numId="12" w16cid:durableId="414520506">
    <w:abstractNumId w:val="3"/>
  </w:num>
  <w:num w:numId="13" w16cid:durableId="2105416318">
    <w:abstractNumId w:val="4"/>
  </w:num>
  <w:num w:numId="14" w16cid:durableId="1491947568">
    <w:abstractNumId w:val="5"/>
  </w:num>
  <w:num w:numId="15" w16cid:durableId="302973407">
    <w:abstractNumId w:val="0"/>
  </w:num>
  <w:num w:numId="16" w16cid:durableId="254091666">
    <w:abstractNumId w:val="9"/>
  </w:num>
  <w:num w:numId="17" w16cid:durableId="18326741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A4C8F"/>
    <w:rsid w:val="000B3005"/>
    <w:rsid w:val="000B5CCD"/>
    <w:rsid w:val="000B61C7"/>
    <w:rsid w:val="000B65AB"/>
    <w:rsid w:val="000B6AA8"/>
    <w:rsid w:val="000C1DE4"/>
    <w:rsid w:val="000C5F16"/>
    <w:rsid w:val="000D6CA2"/>
    <w:rsid w:val="000E3E7C"/>
    <w:rsid w:val="000F0098"/>
    <w:rsid w:val="000F3AAF"/>
    <w:rsid w:val="00103731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0D7F"/>
    <w:rsid w:val="0020769F"/>
    <w:rsid w:val="00227244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3D3E"/>
    <w:rsid w:val="00295AC6"/>
    <w:rsid w:val="00297324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E41"/>
    <w:rsid w:val="00365FCB"/>
    <w:rsid w:val="003665D9"/>
    <w:rsid w:val="003736E4"/>
    <w:rsid w:val="00373D04"/>
    <w:rsid w:val="00375A2D"/>
    <w:rsid w:val="00377A13"/>
    <w:rsid w:val="00392D89"/>
    <w:rsid w:val="003A3887"/>
    <w:rsid w:val="003A5AF5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43DFD"/>
    <w:rsid w:val="00651B18"/>
    <w:rsid w:val="00654660"/>
    <w:rsid w:val="006600C6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10AA0"/>
    <w:rsid w:val="00821B3F"/>
    <w:rsid w:val="0083027B"/>
    <w:rsid w:val="00831E01"/>
    <w:rsid w:val="008365F8"/>
    <w:rsid w:val="008431F7"/>
    <w:rsid w:val="0085653B"/>
    <w:rsid w:val="00863811"/>
    <w:rsid w:val="00863EF5"/>
    <w:rsid w:val="00866052"/>
    <w:rsid w:val="00893E52"/>
    <w:rsid w:val="008A0074"/>
    <w:rsid w:val="008A4FA1"/>
    <w:rsid w:val="008E0730"/>
    <w:rsid w:val="008E5FA0"/>
    <w:rsid w:val="008F52C9"/>
    <w:rsid w:val="008F7857"/>
    <w:rsid w:val="00911DC6"/>
    <w:rsid w:val="00934E99"/>
    <w:rsid w:val="00947BE4"/>
    <w:rsid w:val="00953109"/>
    <w:rsid w:val="00962B93"/>
    <w:rsid w:val="0097405E"/>
    <w:rsid w:val="00975F7A"/>
    <w:rsid w:val="00987331"/>
    <w:rsid w:val="0099704F"/>
    <w:rsid w:val="009A7222"/>
    <w:rsid w:val="009B36E5"/>
    <w:rsid w:val="009B3D05"/>
    <w:rsid w:val="009E7699"/>
    <w:rsid w:val="00A053A2"/>
    <w:rsid w:val="00A05C4B"/>
    <w:rsid w:val="00A05EC3"/>
    <w:rsid w:val="00A30BA3"/>
    <w:rsid w:val="00A4269A"/>
    <w:rsid w:val="00A42B05"/>
    <w:rsid w:val="00A66590"/>
    <w:rsid w:val="00A67711"/>
    <w:rsid w:val="00A715CD"/>
    <w:rsid w:val="00A721F0"/>
    <w:rsid w:val="00A770C2"/>
    <w:rsid w:val="00A805F0"/>
    <w:rsid w:val="00A81E36"/>
    <w:rsid w:val="00A84114"/>
    <w:rsid w:val="00A878EC"/>
    <w:rsid w:val="00A87E1A"/>
    <w:rsid w:val="00A912B4"/>
    <w:rsid w:val="00A959C3"/>
    <w:rsid w:val="00A96740"/>
    <w:rsid w:val="00AA132C"/>
    <w:rsid w:val="00AB527C"/>
    <w:rsid w:val="00AC2433"/>
    <w:rsid w:val="00AD0D62"/>
    <w:rsid w:val="00AE5D0B"/>
    <w:rsid w:val="00AF5C8B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58E1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53CAB"/>
    <w:rsid w:val="00F56BB0"/>
    <w:rsid w:val="00F60AFF"/>
    <w:rsid w:val="00F6134C"/>
    <w:rsid w:val="00F71A79"/>
    <w:rsid w:val="00F96988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365F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table" w:styleId="Rcsostblzat">
    <w:name w:val="Table Grid"/>
    <w:basedOn w:val="Normltblzat"/>
    <w:uiPriority w:val="39"/>
    <w:rsid w:val="0066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8365F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8365F8"/>
    <w:pPr>
      <w:numPr>
        <w:numId w:val="15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2020</Characters>
  <Application>Microsoft Office Word</Application>
  <DocSecurity>0</DocSecurity>
  <Lines>87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2025-11-21T19:02:00Z</dcterms:created>
  <dcterms:modified xsi:type="dcterms:W3CDTF">2025-11-21T19:02:00Z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